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D72568">
      <w:pPr>
        <w:rPr>
          <w:rFonts w:ascii="Arial" w:hAnsi="Arial" w:cs="Arial"/>
        </w:rPr>
      </w:pPr>
      <w:r>
        <w:rPr>
          <w:rFonts w:ascii="Arial" w:hAnsi="Arial" w:cs="Arial"/>
        </w:rPr>
        <w:t>Friday</w:t>
      </w:r>
      <w:r w:rsidR="00082D1E">
        <w:rPr>
          <w:rFonts w:ascii="Arial" w:hAnsi="Arial" w:cs="Arial"/>
        </w:rPr>
        <w:t xml:space="preserve">, Oct. </w:t>
      </w:r>
      <w:proofErr w:type="gramStart"/>
      <w:r w:rsidR="00017812">
        <w:rPr>
          <w:rFonts w:ascii="Arial" w:hAnsi="Arial" w:cs="Arial"/>
        </w:rPr>
        <w:t>11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9C0B67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7.14 (A</w:t>
      </w:r>
      <w:proofErr w:type="gramStart"/>
      <w:r>
        <w:rPr>
          <w:rFonts w:ascii="Arial" w:hAnsi="Arial" w:cs="Arial"/>
          <w:bCs/>
        </w:rPr>
        <w:t>,B,C</w:t>
      </w:r>
      <w:proofErr w:type="gramEnd"/>
      <w:r>
        <w:rPr>
          <w:rFonts w:ascii="Arial" w:hAnsi="Arial" w:cs="Arial"/>
          <w:bCs/>
        </w:rPr>
        <w:t>)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9C0B67" w:rsidP="00931D9D">
      <w:pPr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LSM-PE.5.1.1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b/>
          <w:bCs/>
          <w:color w:val="000000"/>
          <w:sz w:val="21"/>
          <w:szCs w:val="21"/>
        </w:rPr>
        <w:t>LSM-PE.5.1.2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b/>
          <w:bCs/>
          <w:color w:val="000000"/>
          <w:sz w:val="21"/>
          <w:szCs w:val="21"/>
        </w:rPr>
        <w:t>LSM-PE.5.1.3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b/>
          <w:bCs/>
          <w:color w:val="000000"/>
          <w:sz w:val="21"/>
          <w:szCs w:val="21"/>
        </w:rPr>
        <w:t>LSM-PE.5.2.1</w:t>
      </w:r>
    </w:p>
    <w:p w:rsidR="009C0B67" w:rsidRDefault="009C0B67" w:rsidP="00931D9D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LSM-PE.5.2.4</w:t>
      </w:r>
      <w:r>
        <w:rPr>
          <w:rFonts w:ascii="Arial" w:hAnsi="Arial" w:cs="Arial"/>
          <w:b/>
          <w:bCs/>
          <w:color w:val="000000"/>
          <w:sz w:val="21"/>
          <w:szCs w:val="21"/>
        </w:rPr>
        <w:t>,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4C6E66" w:rsidRDefault="004C6E66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4C6E66" w:rsidRDefault="004C6E66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Take notes over lecture:</w:t>
      </w:r>
    </w:p>
    <w:p w:rsidR="004C6E66" w:rsidRDefault="004C6E66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ab/>
        <w:t>Organisms can be divided into two groups, prokaryotes (without a nucleus) and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eukaryotes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(with a nucleus),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ab/>
        <w:t>Organisms can reproduce asexually (prokaryotes) and sexually (eukaryotes).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ab/>
        <w:t>During reproduction, genetic instructions are copied and passed on to offspring.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ab/>
        <w:t>DNA is ultimately responsible for the traits passed on to offspring.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ab/>
        <w:t>Dominance determines phenotypes of the offspring. A phenotype is the outward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expression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of a trait.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</w:t>
      </w:r>
      <w:r>
        <w:rPr>
          <w:rFonts w:ascii="Arial" w:hAnsi="Arial" w:cs="Arial"/>
          <w:color w:val="000000"/>
          <w:sz w:val="21"/>
          <w:szCs w:val="21"/>
        </w:rPr>
        <w:tab/>
      </w:r>
      <w:proofErr w:type="spellStart"/>
      <w:r>
        <w:rPr>
          <w:rFonts w:ascii="Arial" w:hAnsi="Arial" w:cs="Arial"/>
          <w:color w:val="000000"/>
          <w:sz w:val="21"/>
          <w:szCs w:val="21"/>
        </w:rPr>
        <w:t>Gregor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Mendel is the father of genetics, and developed the Laws of Heredity.</w:t>
      </w:r>
    </w:p>
    <w:p w:rsidR="009C0B67" w:rsidRDefault="009C0B67" w:rsidP="009C0B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7.</w:t>
      </w:r>
      <w:r>
        <w:rPr>
          <w:rFonts w:ascii="Arial" w:hAnsi="Arial" w:cs="Arial"/>
          <w:color w:val="000000"/>
          <w:sz w:val="21"/>
          <w:szCs w:val="21"/>
        </w:rPr>
        <w:tab/>
        <w:t>DNA was discovered by James Watson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and Francis Crick based on the studies of</w:t>
      </w:r>
    </w:p>
    <w:p w:rsidR="009C0B67" w:rsidRDefault="009C0B67" w:rsidP="009C0B67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</w:t>
      </w:r>
      <w:r>
        <w:rPr>
          <w:rFonts w:ascii="Arial" w:hAnsi="Arial" w:cs="Arial"/>
          <w:color w:val="000000"/>
          <w:sz w:val="21"/>
          <w:szCs w:val="21"/>
        </w:rPr>
        <w:t>Rosalind Franklin.</w:t>
      </w:r>
    </w:p>
    <w:p w:rsidR="005376B9" w:rsidRDefault="005376B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D72568" w:rsidRDefault="00D72568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9C0B67" w:rsidRDefault="009C0B67">
      <w:pPr>
        <w:rPr>
          <w:rFonts w:ascii="Arial" w:hAnsi="Arial" w:cs="Arial"/>
          <w:color w:val="3F3F3F"/>
        </w:rPr>
      </w:pPr>
    </w:p>
    <w:p w:rsidR="009C0B67" w:rsidRDefault="009C0B67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Questions over the material covere</w:t>
      </w:r>
      <w:bookmarkStart w:id="0" w:name="_GoBack"/>
      <w:bookmarkEnd w:id="0"/>
      <w:r>
        <w:rPr>
          <w:rFonts w:ascii="Arial" w:hAnsi="Arial" w:cs="Arial"/>
          <w:color w:val="3F3F3F"/>
        </w:rPr>
        <w:t>d in class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D72568" w:rsidRPr="00CD306D" w:rsidRDefault="00D72568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7AFE"/>
    <w:rsid w:val="005376B9"/>
    <w:rsid w:val="00564503"/>
    <w:rsid w:val="00592265"/>
    <w:rsid w:val="00607C0C"/>
    <w:rsid w:val="00653C69"/>
    <w:rsid w:val="00792EC4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D72568"/>
    <w:rsid w:val="00D8761C"/>
    <w:rsid w:val="00E8295B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Macintosh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2011-10-10T01:23:00Z</dcterms:created>
  <dcterms:modified xsi:type="dcterms:W3CDTF">2011-10-10T01:23:00Z</dcterms:modified>
</cp:coreProperties>
</file>